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192A564C"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67036E">
        <w:rPr>
          <w:rFonts w:cs="Calibri"/>
          <w:caps/>
          <w:color w:val="auto"/>
          <w:kern w:val="28"/>
        </w:rPr>
        <w:t>00275</w:t>
      </w:r>
      <w:r w:rsidR="00A5759E" w:rsidRPr="00B172A9">
        <w:rPr>
          <w:rFonts w:ascii="Calibri" w:eastAsia="Times New Roman" w:hAnsi="Calibri" w:cs="Calibri"/>
          <w:bCs w:val="0"/>
          <w:color w:val="auto"/>
          <w:szCs w:val="20"/>
        </w:rPr>
        <w:t>/202</w:t>
      </w:r>
      <w:r w:rsidR="005835E9">
        <w:rPr>
          <w:rFonts w:ascii="Calibri" w:eastAsia="Times New Roman" w:hAnsi="Calibri" w:cs="Calibri"/>
          <w:bCs w:val="0"/>
          <w:color w:val="auto"/>
          <w:szCs w:val="20"/>
        </w:rPr>
        <w:t>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11B12B86" w:rsidR="000F1B25" w:rsidRPr="0067036E" w:rsidRDefault="00BF49FD" w:rsidP="0067036E">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67036E" w:rsidRPr="0067036E">
        <w:rPr>
          <w:rFonts w:ascii="Calibri" w:hAnsi="Calibri" w:cs="Arial"/>
          <w:b/>
          <w:i/>
          <w:snapToGrid w:val="0"/>
          <w:color w:val="000000"/>
          <w:sz w:val="22"/>
          <w:szCs w:val="22"/>
        </w:rPr>
        <w:t>Modernizacja systemu klimatyzacji w budynku archiwum-licznikowni Oddziału Rzeszów PGE Dystrybucja S.A.</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28" w:type="dxa"/>
          <w:bottom w:w="57" w:type="dxa"/>
          <w:right w:w="28" w:type="dxa"/>
        </w:tblCellMar>
        <w:tblLook w:val="01E0" w:firstRow="1" w:lastRow="1" w:firstColumn="1" w:lastColumn="1" w:noHBand="0" w:noVBand="0"/>
      </w:tblPr>
      <w:tblGrid>
        <w:gridCol w:w="302"/>
        <w:gridCol w:w="2387"/>
        <w:gridCol w:w="2409"/>
        <w:gridCol w:w="1276"/>
        <w:gridCol w:w="1226"/>
        <w:gridCol w:w="2481"/>
      </w:tblGrid>
      <w:tr w:rsidR="0067036E" w:rsidRPr="001A6533" w14:paraId="5208BBBB" w14:textId="77777777" w:rsidTr="0067036E">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0D9B230D" w14:textId="68634513" w:rsidR="0067036E" w:rsidRPr="0067036E" w:rsidRDefault="0067036E" w:rsidP="0067036E">
            <w:pPr>
              <w:spacing w:line="240" w:lineRule="auto"/>
              <w:jc w:val="center"/>
              <w:rPr>
                <w:rFonts w:ascii="Calibri Light" w:eastAsia="Calibri" w:hAnsi="Calibri Light"/>
                <w:sz w:val="20"/>
              </w:rPr>
            </w:pPr>
            <w:r w:rsidRPr="0067036E">
              <w:rPr>
                <w:rFonts w:eastAsia="Calibri"/>
                <w:b/>
                <w:sz w:val="20"/>
                <w:lang w:eastAsia="ar-SA"/>
              </w:rPr>
              <w:t>Lp.</w:t>
            </w:r>
          </w:p>
        </w:tc>
        <w:tc>
          <w:tcPr>
            <w:tcW w:w="2387" w:type="dxa"/>
            <w:tcBorders>
              <w:top w:val="single" w:sz="4" w:space="0" w:color="auto"/>
              <w:left w:val="single" w:sz="4" w:space="0" w:color="auto"/>
              <w:bottom w:val="single" w:sz="4" w:space="0" w:color="auto"/>
              <w:right w:val="single" w:sz="4" w:space="0" w:color="auto"/>
            </w:tcBorders>
            <w:shd w:val="clear" w:color="auto" w:fill="FFFFFF"/>
            <w:vAlign w:val="center"/>
          </w:tcPr>
          <w:p w14:paraId="139C70C2" w14:textId="435DCF35" w:rsidR="0067036E" w:rsidRPr="0067036E" w:rsidRDefault="0067036E" w:rsidP="0067036E">
            <w:pPr>
              <w:spacing w:line="240" w:lineRule="auto"/>
              <w:jc w:val="center"/>
              <w:rPr>
                <w:rFonts w:ascii="Calibri Light" w:eastAsia="Calibri" w:hAnsi="Calibri Light"/>
                <w:sz w:val="20"/>
              </w:rPr>
            </w:pPr>
            <w:r w:rsidRPr="0067036E">
              <w:rPr>
                <w:rFonts w:eastAsia="Calibri"/>
                <w:b/>
                <w:sz w:val="20"/>
                <w:lang w:eastAsia="ar-SA"/>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739E7D71" w14:textId="5D9F9201" w:rsidR="0067036E" w:rsidRPr="0067036E" w:rsidRDefault="0067036E" w:rsidP="0067036E">
            <w:pPr>
              <w:spacing w:line="240" w:lineRule="auto"/>
              <w:jc w:val="center"/>
              <w:rPr>
                <w:rFonts w:ascii="Calibri Light" w:eastAsia="Calibri" w:hAnsi="Calibri Light"/>
                <w:sz w:val="20"/>
              </w:rPr>
            </w:pPr>
            <w:r w:rsidRPr="0067036E">
              <w:rPr>
                <w:rFonts w:eastAsia="Calibri"/>
                <w:b/>
                <w:sz w:val="20"/>
              </w:rPr>
              <w:t xml:space="preserve">Opis kwalifikacji </w:t>
            </w:r>
            <w:r>
              <w:rPr>
                <w:rFonts w:eastAsia="Calibri"/>
                <w:b/>
                <w:sz w:val="20"/>
              </w:rPr>
              <w:br/>
            </w:r>
            <w:r w:rsidRPr="0067036E">
              <w:rPr>
                <w:rFonts w:eastAsia="Calibri"/>
                <w:b/>
                <w:sz w:val="20"/>
              </w:rPr>
              <w:t>i doświadczenia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23F5662" w14:textId="1CCDCC54" w:rsidR="0067036E" w:rsidRPr="0067036E" w:rsidRDefault="0067036E" w:rsidP="0067036E">
            <w:pPr>
              <w:spacing w:line="240" w:lineRule="auto"/>
              <w:jc w:val="center"/>
              <w:rPr>
                <w:rFonts w:ascii="Calibri Light" w:eastAsia="Calibri" w:hAnsi="Calibri Light"/>
                <w:sz w:val="20"/>
              </w:rPr>
            </w:pPr>
            <w:r w:rsidRPr="0067036E">
              <w:rPr>
                <w:rFonts w:asciiTheme="minorHAnsi" w:hAnsiTheme="minorHAnsi" w:cstheme="minorHAnsi"/>
                <w:b/>
                <w:sz w:val="20"/>
                <w:lang w:eastAsia="pl-PL"/>
              </w:rPr>
              <w:t>Nr i rodzaj uprawnień</w:t>
            </w: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14:paraId="72E1AAAA" w14:textId="1E246D57" w:rsidR="0067036E" w:rsidRPr="0067036E" w:rsidRDefault="0067036E" w:rsidP="0067036E">
            <w:pPr>
              <w:spacing w:line="240" w:lineRule="auto"/>
              <w:jc w:val="center"/>
              <w:rPr>
                <w:rFonts w:ascii="Calibri Light" w:eastAsia="Calibri" w:hAnsi="Calibri Light"/>
                <w:sz w:val="20"/>
              </w:rPr>
            </w:pPr>
            <w:r w:rsidRPr="0067036E">
              <w:rPr>
                <w:rFonts w:eastAsia="Calibri"/>
                <w:b/>
                <w:sz w:val="18"/>
                <w:szCs w:val="18"/>
                <w:lang w:eastAsia="ar-SA"/>
              </w:rPr>
              <w:t>Data ważności uprawnień</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565D3D62" w14:textId="768351C5" w:rsidR="0067036E" w:rsidRPr="0067036E" w:rsidRDefault="0067036E" w:rsidP="0067036E">
            <w:pPr>
              <w:spacing w:line="240" w:lineRule="auto"/>
              <w:jc w:val="center"/>
              <w:rPr>
                <w:rFonts w:ascii="Calibri Light" w:eastAsia="Calibri" w:hAnsi="Calibri Light"/>
                <w:bCs/>
                <w:i/>
                <w:sz w:val="20"/>
                <w:lang w:eastAsia="ar-SA"/>
              </w:rPr>
            </w:pPr>
            <w:r w:rsidRPr="0067036E">
              <w:rPr>
                <w:rFonts w:eastAsia="Calibri"/>
                <w:b/>
                <w:sz w:val="20"/>
                <w:lang w:eastAsia="ar-SA"/>
              </w:rPr>
              <w:t>Zakres wykonywanych czynności</w:t>
            </w:r>
          </w:p>
        </w:tc>
      </w:tr>
      <w:tr w:rsidR="0067036E" w:rsidRPr="001A6533" w14:paraId="39B93915" w14:textId="77777777" w:rsidTr="0067036E">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67036E" w:rsidRPr="00F650F8" w:rsidRDefault="0067036E"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387"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67036E" w:rsidRPr="00F650F8" w:rsidRDefault="0067036E" w:rsidP="00EA6AD6">
            <w:pPr>
              <w:spacing w:line="240" w:lineRule="auto"/>
              <w:jc w:val="left"/>
              <w:rPr>
                <w:rFonts w:ascii="Calibri Light" w:eastAsia="Calibri" w:hAnsi="Calibri Light"/>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67036E" w:rsidRPr="00F650F8" w:rsidRDefault="0067036E" w:rsidP="00EA6AD6">
            <w:pPr>
              <w:spacing w:line="240" w:lineRule="auto"/>
              <w:jc w:val="left"/>
              <w:rPr>
                <w:rFonts w:ascii="Calibri Light" w:eastAsia="Calibri" w:hAnsi="Calibri Light"/>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67036E" w:rsidRPr="00F650F8" w:rsidRDefault="0067036E" w:rsidP="00EA6AD6">
            <w:pPr>
              <w:spacing w:line="240" w:lineRule="auto"/>
              <w:jc w:val="left"/>
              <w:rPr>
                <w:rFonts w:ascii="Calibri Light" w:eastAsia="Calibri" w:hAnsi="Calibri Light"/>
                <w:szCs w:val="22"/>
              </w:rPr>
            </w:pP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67036E" w:rsidRPr="00F650F8" w:rsidRDefault="0067036E" w:rsidP="00EA6AD6">
            <w:pPr>
              <w:spacing w:line="240" w:lineRule="auto"/>
              <w:jc w:val="left"/>
              <w:rPr>
                <w:rFonts w:ascii="Calibri Light" w:eastAsia="Calibri" w:hAnsi="Calibri Light"/>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67036E" w:rsidRPr="00F650F8" w:rsidRDefault="0067036E" w:rsidP="00EA6AD6">
            <w:pPr>
              <w:spacing w:line="240" w:lineRule="auto"/>
              <w:jc w:val="left"/>
              <w:rPr>
                <w:rFonts w:ascii="Calibri Light" w:eastAsia="Calibri" w:hAnsi="Calibri Light"/>
                <w:bCs/>
                <w:i/>
                <w:szCs w:val="22"/>
                <w:lang w:eastAsia="ar-SA"/>
              </w:rPr>
            </w:pPr>
          </w:p>
        </w:tc>
      </w:tr>
      <w:tr w:rsidR="0067036E" w:rsidRPr="001A6533" w14:paraId="218A010C" w14:textId="77777777" w:rsidTr="0067036E">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67036E" w:rsidRPr="00F650F8" w:rsidRDefault="0067036E"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387"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67036E" w:rsidRPr="00F650F8" w:rsidRDefault="0067036E" w:rsidP="00EA6AD6">
            <w:pPr>
              <w:spacing w:line="240" w:lineRule="auto"/>
              <w:jc w:val="left"/>
              <w:rPr>
                <w:rFonts w:ascii="Calibri Light" w:eastAsia="Calibri" w:hAnsi="Calibri Light"/>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67036E" w:rsidRPr="00F650F8" w:rsidRDefault="0067036E" w:rsidP="00EA6AD6">
            <w:pPr>
              <w:spacing w:line="240" w:lineRule="auto"/>
              <w:jc w:val="left"/>
              <w:rPr>
                <w:rFonts w:ascii="Calibri Light" w:eastAsia="Calibri" w:hAnsi="Calibri Light"/>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67036E" w:rsidRPr="00F650F8" w:rsidRDefault="0067036E" w:rsidP="00EA6AD6">
            <w:pPr>
              <w:spacing w:line="240" w:lineRule="auto"/>
              <w:jc w:val="left"/>
              <w:rPr>
                <w:rFonts w:ascii="Calibri Light" w:eastAsia="Calibri" w:hAnsi="Calibri Light"/>
                <w:szCs w:val="22"/>
              </w:rPr>
            </w:pP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67036E" w:rsidRPr="00F650F8" w:rsidRDefault="0067036E" w:rsidP="00EA6AD6">
            <w:pPr>
              <w:spacing w:line="240" w:lineRule="auto"/>
              <w:jc w:val="left"/>
              <w:rPr>
                <w:rFonts w:ascii="Calibri Light" w:eastAsia="Calibri" w:hAnsi="Calibri Light"/>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67036E" w:rsidRPr="00F650F8" w:rsidRDefault="0067036E" w:rsidP="00EA6AD6">
            <w:pPr>
              <w:spacing w:line="240" w:lineRule="auto"/>
              <w:jc w:val="left"/>
              <w:rPr>
                <w:rFonts w:ascii="Calibri Light" w:eastAsia="Calibri" w:hAnsi="Calibri Light"/>
                <w:bCs/>
                <w:i/>
                <w:szCs w:val="22"/>
                <w:lang w:eastAsia="ar-SA"/>
              </w:rPr>
            </w:pPr>
          </w:p>
        </w:tc>
      </w:tr>
      <w:tr w:rsidR="0067036E" w:rsidRPr="001A6533" w14:paraId="65A559AC" w14:textId="77777777" w:rsidTr="0067036E">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67036E" w:rsidRPr="00F650F8" w:rsidRDefault="0067036E"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387"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67036E" w:rsidRPr="00F650F8" w:rsidRDefault="0067036E" w:rsidP="00EA6AD6">
            <w:pPr>
              <w:spacing w:line="240" w:lineRule="auto"/>
              <w:jc w:val="left"/>
              <w:rPr>
                <w:rFonts w:ascii="Calibri Light" w:eastAsia="Calibri" w:hAnsi="Calibri Light"/>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67036E" w:rsidRPr="00F650F8" w:rsidRDefault="0067036E" w:rsidP="00EA6AD6">
            <w:pPr>
              <w:spacing w:line="240" w:lineRule="auto"/>
              <w:jc w:val="left"/>
              <w:rPr>
                <w:rFonts w:ascii="Calibri Light" w:eastAsia="Calibri" w:hAnsi="Calibri Light"/>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67036E" w:rsidRPr="00F650F8" w:rsidRDefault="0067036E" w:rsidP="00EA6AD6">
            <w:pPr>
              <w:spacing w:line="240" w:lineRule="auto"/>
              <w:jc w:val="left"/>
              <w:rPr>
                <w:rFonts w:ascii="Calibri Light" w:eastAsia="Calibri" w:hAnsi="Calibri Light"/>
                <w:szCs w:val="22"/>
              </w:rPr>
            </w:pP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67036E" w:rsidRPr="00F650F8" w:rsidRDefault="0067036E" w:rsidP="00EA6AD6">
            <w:pPr>
              <w:spacing w:line="240" w:lineRule="auto"/>
              <w:jc w:val="left"/>
              <w:rPr>
                <w:rFonts w:ascii="Calibri Light" w:eastAsia="Calibri" w:hAnsi="Calibri Light"/>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67036E" w:rsidRPr="00F650F8" w:rsidRDefault="0067036E" w:rsidP="00EA6AD6">
            <w:pPr>
              <w:spacing w:line="240" w:lineRule="auto"/>
              <w:jc w:val="left"/>
              <w:rPr>
                <w:rFonts w:ascii="Calibri Light" w:eastAsia="Calibri" w:hAnsi="Calibri Light"/>
                <w:bCs/>
                <w:i/>
                <w:szCs w:val="22"/>
                <w:lang w:eastAsia="ar-SA"/>
              </w:rPr>
            </w:pPr>
          </w:p>
        </w:tc>
      </w:tr>
      <w:tr w:rsidR="0067036E" w:rsidRPr="001A6533" w14:paraId="152868F5" w14:textId="77777777" w:rsidTr="0067036E">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4E5840C6" w14:textId="77777777" w:rsidR="0067036E" w:rsidRPr="00F650F8" w:rsidRDefault="0067036E" w:rsidP="00BE42B6">
            <w:pPr>
              <w:spacing w:line="240" w:lineRule="auto"/>
              <w:jc w:val="center"/>
              <w:rPr>
                <w:rFonts w:ascii="Calibri Light" w:eastAsia="Calibri" w:hAnsi="Calibri Light"/>
                <w:szCs w:val="22"/>
              </w:rPr>
            </w:pPr>
          </w:p>
        </w:tc>
        <w:tc>
          <w:tcPr>
            <w:tcW w:w="2387" w:type="dxa"/>
            <w:tcBorders>
              <w:top w:val="single" w:sz="4" w:space="0" w:color="auto"/>
              <w:left w:val="single" w:sz="4" w:space="0" w:color="auto"/>
              <w:bottom w:val="single" w:sz="4" w:space="0" w:color="auto"/>
              <w:right w:val="single" w:sz="4" w:space="0" w:color="auto"/>
            </w:tcBorders>
            <w:shd w:val="clear" w:color="auto" w:fill="FFFFFF"/>
            <w:vAlign w:val="center"/>
          </w:tcPr>
          <w:p w14:paraId="2AB9D01C" w14:textId="77777777" w:rsidR="0067036E" w:rsidRPr="00F650F8" w:rsidRDefault="0067036E" w:rsidP="00EA6AD6">
            <w:pPr>
              <w:spacing w:line="240" w:lineRule="auto"/>
              <w:jc w:val="left"/>
              <w:rPr>
                <w:rFonts w:ascii="Calibri Light" w:eastAsia="Calibri" w:hAnsi="Calibri Light"/>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35719664" w14:textId="77777777" w:rsidR="0067036E" w:rsidRPr="00F650F8" w:rsidRDefault="0067036E" w:rsidP="00EA6AD6">
            <w:pPr>
              <w:spacing w:line="240" w:lineRule="auto"/>
              <w:jc w:val="left"/>
              <w:rPr>
                <w:rFonts w:ascii="Calibri Light" w:eastAsia="Calibri" w:hAnsi="Calibri Light"/>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1A35A76" w14:textId="77777777" w:rsidR="0067036E" w:rsidRPr="00F650F8" w:rsidRDefault="0067036E" w:rsidP="00EA6AD6">
            <w:pPr>
              <w:spacing w:line="240" w:lineRule="auto"/>
              <w:jc w:val="left"/>
              <w:rPr>
                <w:rFonts w:ascii="Calibri Light" w:eastAsia="Calibri" w:hAnsi="Calibri Light"/>
                <w:szCs w:val="22"/>
              </w:rPr>
            </w:pP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14:paraId="52D23C6E" w14:textId="77777777" w:rsidR="0067036E" w:rsidRPr="00F650F8" w:rsidRDefault="0067036E" w:rsidP="00EA6AD6">
            <w:pPr>
              <w:spacing w:line="240" w:lineRule="auto"/>
              <w:jc w:val="left"/>
              <w:rPr>
                <w:rFonts w:ascii="Calibri Light" w:eastAsia="Calibri" w:hAnsi="Calibri Light"/>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6652073" w14:textId="77777777" w:rsidR="0067036E" w:rsidRPr="00F650F8" w:rsidRDefault="0067036E" w:rsidP="00EA6AD6">
            <w:pPr>
              <w:spacing w:line="240" w:lineRule="auto"/>
              <w:jc w:val="left"/>
              <w:rPr>
                <w:rFonts w:ascii="Calibri Light" w:eastAsia="Calibri" w:hAnsi="Calibri Light"/>
                <w:bCs/>
                <w:i/>
                <w:szCs w:val="22"/>
                <w:lang w:eastAsia="ar-SA"/>
              </w:rPr>
            </w:pPr>
          </w:p>
        </w:tc>
      </w:tr>
      <w:tr w:rsidR="0067036E" w:rsidRPr="001A6533" w14:paraId="2617881B" w14:textId="77777777" w:rsidTr="0067036E">
        <w:trPr>
          <w:jc w:val="center"/>
        </w:trPr>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14:paraId="532F5A43" w14:textId="77777777" w:rsidR="0067036E" w:rsidRPr="00F650F8" w:rsidRDefault="0067036E" w:rsidP="00BE42B6">
            <w:pPr>
              <w:spacing w:line="240" w:lineRule="auto"/>
              <w:jc w:val="center"/>
              <w:rPr>
                <w:rFonts w:ascii="Calibri Light" w:eastAsia="Calibri" w:hAnsi="Calibri Light"/>
                <w:szCs w:val="22"/>
              </w:rPr>
            </w:pPr>
          </w:p>
        </w:tc>
        <w:tc>
          <w:tcPr>
            <w:tcW w:w="2387" w:type="dxa"/>
            <w:tcBorders>
              <w:top w:val="single" w:sz="4" w:space="0" w:color="auto"/>
              <w:left w:val="single" w:sz="4" w:space="0" w:color="auto"/>
              <w:bottom w:val="single" w:sz="4" w:space="0" w:color="auto"/>
              <w:right w:val="single" w:sz="4" w:space="0" w:color="auto"/>
            </w:tcBorders>
            <w:shd w:val="clear" w:color="auto" w:fill="FFFFFF"/>
            <w:vAlign w:val="center"/>
          </w:tcPr>
          <w:p w14:paraId="5AA6A025" w14:textId="77777777" w:rsidR="0067036E" w:rsidRPr="00F650F8" w:rsidRDefault="0067036E" w:rsidP="00EA6AD6">
            <w:pPr>
              <w:spacing w:line="240" w:lineRule="auto"/>
              <w:jc w:val="left"/>
              <w:rPr>
                <w:rFonts w:ascii="Calibri Light" w:eastAsia="Calibri" w:hAnsi="Calibri Light"/>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455A832F" w14:textId="77777777" w:rsidR="0067036E" w:rsidRPr="00F650F8" w:rsidRDefault="0067036E" w:rsidP="00EA6AD6">
            <w:pPr>
              <w:spacing w:line="240" w:lineRule="auto"/>
              <w:jc w:val="left"/>
              <w:rPr>
                <w:rFonts w:ascii="Calibri Light" w:eastAsia="Calibri" w:hAnsi="Calibri Light"/>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C677073" w14:textId="77777777" w:rsidR="0067036E" w:rsidRPr="00F650F8" w:rsidRDefault="0067036E" w:rsidP="00EA6AD6">
            <w:pPr>
              <w:spacing w:line="240" w:lineRule="auto"/>
              <w:jc w:val="left"/>
              <w:rPr>
                <w:rFonts w:ascii="Calibri Light" w:eastAsia="Calibri" w:hAnsi="Calibri Light"/>
                <w:szCs w:val="22"/>
              </w:rPr>
            </w:pPr>
          </w:p>
        </w:tc>
        <w:tc>
          <w:tcPr>
            <w:tcW w:w="1226" w:type="dxa"/>
            <w:tcBorders>
              <w:top w:val="single" w:sz="4" w:space="0" w:color="auto"/>
              <w:left w:val="single" w:sz="4" w:space="0" w:color="auto"/>
              <w:bottom w:val="single" w:sz="4" w:space="0" w:color="auto"/>
              <w:right w:val="single" w:sz="4" w:space="0" w:color="auto"/>
            </w:tcBorders>
            <w:shd w:val="clear" w:color="auto" w:fill="FFFFFF"/>
            <w:vAlign w:val="center"/>
          </w:tcPr>
          <w:p w14:paraId="6751C577" w14:textId="77777777" w:rsidR="0067036E" w:rsidRPr="00F650F8" w:rsidRDefault="0067036E" w:rsidP="00EA6AD6">
            <w:pPr>
              <w:spacing w:line="240" w:lineRule="auto"/>
              <w:jc w:val="left"/>
              <w:rPr>
                <w:rFonts w:ascii="Calibri Light" w:eastAsia="Calibri" w:hAnsi="Calibri Light"/>
                <w:szCs w:val="22"/>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7115054" w14:textId="77777777" w:rsidR="0067036E" w:rsidRPr="00F650F8" w:rsidRDefault="0067036E"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2"/>
      <w:headerReference w:type="first" r:id="rId13"/>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E5417" w14:textId="77777777" w:rsidR="00965890" w:rsidRDefault="00965890" w:rsidP="004A302B">
      <w:pPr>
        <w:spacing w:line="240" w:lineRule="auto"/>
      </w:pPr>
      <w:r>
        <w:separator/>
      </w:r>
    </w:p>
  </w:endnote>
  <w:endnote w:type="continuationSeparator" w:id="0">
    <w:p w14:paraId="4798F590" w14:textId="77777777" w:rsidR="00965890" w:rsidRDefault="0096589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34504" w14:textId="77777777" w:rsidR="00965890" w:rsidRDefault="00965890" w:rsidP="004A302B">
      <w:pPr>
        <w:spacing w:line="240" w:lineRule="auto"/>
      </w:pPr>
      <w:r>
        <w:separator/>
      </w:r>
    </w:p>
  </w:footnote>
  <w:footnote w:type="continuationSeparator" w:id="0">
    <w:p w14:paraId="67A69311" w14:textId="77777777" w:rsidR="00965890" w:rsidRDefault="0096589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5E9"/>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36E"/>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2C81"/>
    <w:rsid w:val="008E36AA"/>
    <w:rsid w:val="008E3DC7"/>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5890"/>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6C5"/>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B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1127"/>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182</Words>
  <Characters>1096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13</cp:revision>
  <cp:lastPrinted>2020-02-27T07:25:00Z</cp:lastPrinted>
  <dcterms:created xsi:type="dcterms:W3CDTF">2022-12-16T11:52:00Z</dcterms:created>
  <dcterms:modified xsi:type="dcterms:W3CDTF">2026-01-30T11:29:00Z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